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F91FC" w14:textId="77777777" w:rsidR="006F0703" w:rsidRPr="006F0703" w:rsidRDefault="006F0703" w:rsidP="006F0703">
      <w:pPr>
        <w:spacing w:after="0"/>
        <w:rPr>
          <w:b/>
          <w:bCs/>
          <w:szCs w:val="20"/>
          <w:u w:val="single"/>
        </w:rPr>
      </w:pPr>
      <w:r w:rsidRPr="006F0703">
        <w:rPr>
          <w:b/>
          <w:bCs/>
          <w:szCs w:val="20"/>
          <w:u w:val="single"/>
        </w:rPr>
        <w:t>KRYCÍ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14:paraId="4C6A57F4" w14:textId="77777777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003A0D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FE5D4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  <w:p w14:paraId="18E0DF71" w14:textId="4EDCDB49" w:rsidR="006F0703" w:rsidRPr="006F0703" w:rsidRDefault="006D31B6" w:rsidP="006F0703">
            <w:pPr>
              <w:spacing w:after="0"/>
              <w:rPr>
                <w:b/>
                <w:szCs w:val="20"/>
                <w:lang w:bidi="cs-CZ"/>
              </w:rPr>
            </w:pPr>
            <w:r w:rsidRPr="006D31B6">
              <w:rPr>
                <w:b/>
                <w:szCs w:val="20"/>
                <w:lang w:bidi="cs-CZ"/>
              </w:rPr>
              <w:t>Energetické úspory na budově knihovny v Kostelci nad Orlicí</w:t>
            </w:r>
          </w:p>
          <w:p w14:paraId="05E8BB69" w14:textId="77777777" w:rsidR="006F0703" w:rsidRPr="006F0703" w:rsidRDefault="006F0703" w:rsidP="00BD468C">
            <w:pPr>
              <w:spacing w:after="0"/>
              <w:rPr>
                <w:szCs w:val="20"/>
              </w:rPr>
            </w:pPr>
          </w:p>
        </w:tc>
      </w:tr>
      <w:tr w:rsidR="006F0703" w:rsidRPr="006F0703" w14:paraId="257CD819" w14:textId="77777777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BCF6F2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A6A72" w14:textId="77777777"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14:paraId="39B26AA9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14:paraId="0CB2A7AB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14:paraId="3CD70F88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14:paraId="217BA807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14:paraId="1FE9E34B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14:paraId="6AC18A69" w14:textId="77777777"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</w:t>
            </w:r>
            <w:proofErr w:type="gramStart"/>
            <w:r w:rsidRPr="006F0703">
              <w:rPr>
                <w:bCs/>
                <w:szCs w:val="20"/>
              </w:rPr>
              <w:t xml:space="preserve">spojení:  </w:t>
            </w:r>
            <w:r w:rsidRPr="006F0703">
              <w:rPr>
                <w:bCs/>
                <w:szCs w:val="20"/>
              </w:rPr>
              <w:tab/>
            </w:r>
            <w:proofErr w:type="gramEnd"/>
            <w:r w:rsidRPr="006F0703">
              <w:rPr>
                <w:bCs/>
                <w:szCs w:val="20"/>
              </w:rPr>
              <w:t xml:space="preserve">           27-1240074329/0800 ČS a.s.</w:t>
            </w:r>
          </w:p>
          <w:p w14:paraId="1DE7DA01" w14:textId="77777777"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14:paraId="62A31581" w14:textId="77777777"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14:paraId="4785B42B" w14:textId="77777777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7AEF94" w14:textId="77777777"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D8F5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26A100D4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09A985F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1354D1AA" w14:textId="77777777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5DA21F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6A8E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7B01CDF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0F4814E4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5B56284C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6C43E7BA" w14:textId="77777777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FC295F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E758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2C76FFE6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205BB4B0" w14:textId="77777777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1DCE39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D19B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0850D72E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72DD9C22" w14:textId="77777777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2F8785" w14:textId="77777777"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F360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4E7B7FA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6085965D" w14:textId="77777777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BBBC76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4F39DB4D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14:paraId="799EEA0B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14:paraId="13248373" w14:textId="77777777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7FE65D0D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8CB1CF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078E363B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5C33BB7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14:paraId="5DD6C3DB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14:paraId="511DA804" w14:textId="77777777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7AD392EA" w14:textId="77777777"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8076E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01DA82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287502" w14:textId="77777777"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14:paraId="79C37692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5AA8A610" w14:textId="77777777"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14:paraId="12F7AABA" w14:textId="77777777"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14:paraId="425D5F29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13188D93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2FFC0689" w14:textId="77777777" w:rsidR="006F0703" w:rsidRPr="006F0703" w:rsidRDefault="006F0703" w:rsidP="006F0703">
      <w:pPr>
        <w:spacing w:after="0"/>
        <w:rPr>
          <w:b/>
          <w:bCs/>
          <w:szCs w:val="20"/>
        </w:rPr>
      </w:pPr>
    </w:p>
    <w:p w14:paraId="72939035" w14:textId="77777777"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14:paraId="22102450" w14:textId="77777777" w:rsidR="006F0703" w:rsidRPr="006F0703" w:rsidRDefault="006F0703" w:rsidP="006F0703">
      <w:pPr>
        <w:spacing w:after="0"/>
        <w:rPr>
          <w:szCs w:val="20"/>
        </w:rPr>
      </w:pPr>
    </w:p>
    <w:p w14:paraId="604DC9A2" w14:textId="77777777"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1D193" w14:textId="77777777" w:rsidR="00BE68FF" w:rsidRDefault="00BE68FF" w:rsidP="00FB3D69">
      <w:pPr>
        <w:spacing w:after="0" w:line="240" w:lineRule="auto"/>
      </w:pPr>
      <w:r>
        <w:separator/>
      </w:r>
    </w:p>
    <w:p w14:paraId="1F71B957" w14:textId="77777777" w:rsidR="00BE68FF" w:rsidRDefault="00BE68FF"/>
  </w:endnote>
  <w:endnote w:type="continuationSeparator" w:id="0">
    <w:p w14:paraId="72F7DA0E" w14:textId="77777777" w:rsidR="00BE68FF" w:rsidRDefault="00BE68FF" w:rsidP="00FB3D69">
      <w:pPr>
        <w:spacing w:after="0" w:line="240" w:lineRule="auto"/>
      </w:pPr>
      <w:r>
        <w:continuationSeparator/>
      </w:r>
    </w:p>
    <w:p w14:paraId="29754A3E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21526" w14:textId="7C22907E"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1D2C08" w:rsidRPr="001D2C08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Energetické úspory na budově knihovny v Kostelci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14:paraId="28294338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A204C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A204C0" w:rsidRPr="00AE6E1D">
      <w:rPr>
        <w:sz w:val="18"/>
        <w:szCs w:val="20"/>
      </w:rPr>
      <w:fldChar w:fldCharType="separate"/>
    </w:r>
    <w:r w:rsidR="00343C7A">
      <w:rPr>
        <w:noProof/>
        <w:sz w:val="18"/>
        <w:szCs w:val="20"/>
      </w:rPr>
      <w:t>1</w:t>
    </w:r>
    <w:r w:rsidR="00A204C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1D2C08">
      <w:fldChar w:fldCharType="begin"/>
    </w:r>
    <w:r w:rsidR="001D2C08">
      <w:instrText xml:space="preserve"> NUMPAGES   \* MERGEFORMAT </w:instrText>
    </w:r>
    <w:r w:rsidR="001D2C08">
      <w:fldChar w:fldCharType="separate"/>
    </w:r>
    <w:r w:rsidR="00343C7A" w:rsidRPr="00343C7A">
      <w:rPr>
        <w:noProof/>
        <w:sz w:val="18"/>
        <w:szCs w:val="20"/>
      </w:rPr>
      <w:t>1</w:t>
    </w:r>
    <w:r w:rsidR="001D2C08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D2B03" w14:textId="77777777" w:rsidR="00BE68FF" w:rsidRDefault="00BE68FF" w:rsidP="00FB3D69">
      <w:pPr>
        <w:spacing w:after="0" w:line="240" w:lineRule="auto"/>
      </w:pPr>
      <w:r>
        <w:separator/>
      </w:r>
    </w:p>
    <w:p w14:paraId="7CA7DFC9" w14:textId="77777777" w:rsidR="00BE68FF" w:rsidRDefault="00BE68FF"/>
  </w:footnote>
  <w:footnote w:type="continuationSeparator" w:id="0">
    <w:p w14:paraId="12DE7E75" w14:textId="77777777" w:rsidR="00BE68FF" w:rsidRDefault="00BE68FF" w:rsidP="00FB3D69">
      <w:pPr>
        <w:spacing w:after="0" w:line="240" w:lineRule="auto"/>
      </w:pPr>
      <w:r>
        <w:continuationSeparator/>
      </w:r>
    </w:p>
    <w:p w14:paraId="7CA60666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16161" w14:textId="77777777"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 1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 wp14:anchorId="611DBEF3" wp14:editId="4D335894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D2C08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D31B6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A14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68C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29F3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49B953"/>
  <w15:docId w15:val="{38CB579F-AA2F-4C5D-945B-61F0C658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CE079-1A69-46D6-A139-EEC1F0E1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2020-09-03T11:23:00Z</dcterms:created>
  <dcterms:modified xsi:type="dcterms:W3CDTF">2020-09-03T11:53:00Z</dcterms:modified>
</cp:coreProperties>
</file>